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0AB8551"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C419A0">
        <w:rPr>
          <w:rFonts w:cs="Calibri"/>
          <w:caps/>
          <w:color w:val="auto"/>
          <w:kern w:val="28"/>
        </w:rPr>
        <w:t>00029</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C419A0">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ED168F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7E2271" w:rsidRPr="008722D8">
        <w:rPr>
          <w:rFonts w:asciiTheme="minorHAnsi" w:hAnsiTheme="minorHAnsi" w:cstheme="minorHAnsi"/>
          <w:b/>
        </w:rPr>
        <w:t>„</w:t>
      </w:r>
      <w:r w:rsidR="007E2271" w:rsidRPr="00271CBF">
        <w:rPr>
          <w:rFonts w:eastAsia="Calibri" w:cs="Calibri"/>
          <w:b/>
          <w:bCs/>
          <w:szCs w:val="22"/>
        </w:rPr>
        <w:t>Roboty budowlane na terenie RE Krosno polegające na przebudowie stacji trafo,</w:t>
      </w:r>
      <w:r w:rsidR="007E2271">
        <w:rPr>
          <w:rFonts w:eastAsia="Calibri" w:cs="Calibri"/>
          <w:b/>
          <w:bCs/>
          <w:szCs w:val="22"/>
        </w:rPr>
        <w:t xml:space="preserve"> </w:t>
      </w:r>
      <w:r w:rsidR="007E2271" w:rsidRPr="00271CBF">
        <w:rPr>
          <w:rFonts w:eastAsia="Calibri" w:cs="Calibri"/>
          <w:b/>
          <w:bCs/>
          <w:szCs w:val="22"/>
        </w:rPr>
        <w:t xml:space="preserve">linii SN i nN w miejscowościach: Łężany, Lipinki, Zawadka Rymanowska i Kamionka, Daliowa, </w:t>
      </w:r>
      <w:r w:rsidR="007E2271">
        <w:rPr>
          <w:rFonts w:eastAsia="Calibri" w:cs="Calibri"/>
          <w:b/>
          <w:bCs/>
          <w:szCs w:val="22"/>
        </w:rPr>
        <w:t>Bo</w:t>
      </w:r>
      <w:r w:rsidR="007E2271" w:rsidRPr="00271CBF">
        <w:rPr>
          <w:rFonts w:eastAsia="Calibri" w:cs="Calibri"/>
          <w:b/>
          <w:bCs/>
          <w:szCs w:val="22"/>
        </w:rPr>
        <w:t>narówka i Wysoka Strzyżowska</w:t>
      </w:r>
      <w:r w:rsidR="007E2271">
        <w:rPr>
          <w:rFonts w:eastAsia="Calibri" w:cs="Calibri"/>
          <w:b/>
          <w:bCs/>
          <w:szCs w:val="22"/>
        </w:rPr>
        <w:t xml:space="preserve"> – 5 części</w:t>
      </w:r>
      <w:r w:rsidR="007E2271">
        <w:rPr>
          <w:rFonts w:asciiTheme="minorHAnsi" w:hAnsiTheme="minorHAnsi" w:cs="Arial"/>
          <w:b/>
          <w:bCs/>
          <w:i/>
          <w:szCs w:val="22"/>
        </w:rPr>
        <w:t>”</w:t>
      </w:r>
      <w:r w:rsidR="007E2271" w:rsidRPr="00263A5F">
        <w:rPr>
          <w:rFonts w:asciiTheme="minorHAnsi" w:hAnsiTheme="minorHAnsi" w:cstheme="minorHAnsi"/>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B09CD" w14:textId="77777777" w:rsidR="00EA3A03" w:rsidRDefault="00EA3A03" w:rsidP="004A302B">
      <w:pPr>
        <w:spacing w:line="240" w:lineRule="auto"/>
      </w:pPr>
      <w:r>
        <w:separator/>
      </w:r>
    </w:p>
  </w:endnote>
  <w:endnote w:type="continuationSeparator" w:id="0">
    <w:p w14:paraId="2E73334E" w14:textId="77777777" w:rsidR="00EA3A03" w:rsidRDefault="00EA3A0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2C06C" w14:textId="77777777" w:rsidR="00EA3A03" w:rsidRDefault="00EA3A03" w:rsidP="004A302B">
      <w:pPr>
        <w:spacing w:line="240" w:lineRule="auto"/>
      </w:pPr>
      <w:r>
        <w:separator/>
      </w:r>
    </w:p>
  </w:footnote>
  <w:footnote w:type="continuationSeparator" w:id="0">
    <w:p w14:paraId="0379BCF9" w14:textId="77777777" w:rsidR="00EA3A03" w:rsidRDefault="00EA3A03"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C419A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A56"/>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1DB7"/>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76444"/>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2271"/>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25B4B"/>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880"/>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0A3A"/>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6C5"/>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19A0"/>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3A03"/>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POST/DYS/OR/GZ/00029/2026                         </dmsv2SWPP2ObjectNumber>
    <dmsv2SWPP2SumMD5 xmlns="http://schemas.microsoft.com/sharepoint/v3">0198c70751e9acc8e9d05ca9249abfa8</dmsv2SWPP2SumMD5>
    <dmsv2BaseMoved xmlns="http://schemas.microsoft.com/sharepoint/v3">false</dmsv2BaseMoved>
    <dmsv2BaseIsSensitive xmlns="http://schemas.microsoft.com/sharepoint/v3">true</dmsv2BaseIsSensitive>
    <dmsv2SWPP2IDSWPP2 xmlns="http://schemas.microsoft.com/sharepoint/v3">702967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24140625</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JEUP5JKVCYQC-1092029480-12408</_dlc_DocId>
    <_dlc_DocIdUrl xmlns="a19cb1c7-c5c7-46d4-85ae-d83685407bba">
      <Url>https://swpp2.dms.gkpge.pl/sites/41/_layouts/15/DocIdRedir.aspx?ID=JEUP5JKVCYQC-1092029480-12408</Url>
      <Description>JEUP5JKVCYQC-1092029480-12408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C4CD-78F1-4F6B-9947-137B683C1E3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885338F-C8A4-4DAB-B27E-AC4C458B3E96}"/>
</file>

<file path=customXml/itemProps6.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766</Words>
  <Characters>4598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4</cp:revision>
  <cp:lastPrinted>2020-02-27T07:25:00Z</cp:lastPrinted>
  <dcterms:created xsi:type="dcterms:W3CDTF">2025-12-16T08:40:00Z</dcterms:created>
  <dcterms:modified xsi:type="dcterms:W3CDTF">2026-01-16T10:28:00Z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a6c7a743-defa-4893-93c4-3fc7138c5b46</vt:lpwstr>
  </property>
</Properties>
</file>